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80F" w:rsidRPr="00C611B5" w:rsidRDefault="00BD631C" w:rsidP="00BD631C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883BDD3" wp14:editId="111618CE">
                <wp:simplePos x="0" y="0"/>
                <wp:positionH relativeFrom="column">
                  <wp:posOffset>4718050</wp:posOffset>
                </wp:positionH>
                <wp:positionV relativeFrom="paragraph">
                  <wp:posOffset>-2528570</wp:posOffset>
                </wp:positionV>
                <wp:extent cx="8255" cy="8689975"/>
                <wp:effectExtent l="40640" t="73660" r="13335" b="108585"/>
                <wp:wrapNone/>
                <wp:docPr id="100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 flipV="1">
                          <a:off x="0" y="0"/>
                          <a:ext cx="8255" cy="8689975"/>
                        </a:xfrm>
                        <a:prstGeom prst="line">
                          <a:avLst/>
                        </a:prstGeom>
                        <a:noFill/>
                        <a:ln w="1778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70A7A3" id="Straight Connector 6" o:spid="_x0000_s1026" style="position:absolute;rotation:-90;flip:x 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5pt,-199.1pt" to="372.15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" strokecolor="#5b9bd5 [3204]" strokeweight="14pt">
                <v:stroke endarrowwidth="wide" endarrowlength="long"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E47AE62" wp14:editId="5EF9C67B">
                <wp:simplePos x="0" y="0"/>
                <wp:positionH relativeFrom="margin">
                  <wp:posOffset>4781550</wp:posOffset>
                </wp:positionH>
                <wp:positionV relativeFrom="paragraph">
                  <wp:posOffset>-64135</wp:posOffset>
                </wp:positionV>
                <wp:extent cx="8255" cy="8689975"/>
                <wp:effectExtent l="40640" t="73660" r="13335" b="108585"/>
                <wp:wrapNone/>
                <wp:docPr id="22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 flipV="1">
                          <a:off x="0" y="0"/>
                          <a:ext cx="8255" cy="8689975"/>
                        </a:xfrm>
                        <a:prstGeom prst="line">
                          <a:avLst/>
                        </a:prstGeom>
                        <a:noFill/>
                        <a:ln w="1778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E84FE" id="Straight Connector 6" o:spid="_x0000_s1026" style="position:absolute;rotation:-90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6.5pt,-5.05pt" to="377.15pt,6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" strokecolor="#5b9bd5 [3204]" strokeweight="14pt">
                <v:stroke endarrowwidth="wide" endarrowlength="long" joinstyle="miter"/>
                <w10:wrap anchorx="margin"/>
              </v:line>
            </w:pict>
          </mc:Fallback>
        </mc:AlternateContent>
      </w:r>
      <w:r w:rsidR="004D22BF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1A644593" wp14:editId="13CDC909">
                <wp:simplePos x="0" y="0"/>
                <wp:positionH relativeFrom="column">
                  <wp:posOffset>4048125</wp:posOffset>
                </wp:positionH>
                <wp:positionV relativeFrom="paragraph">
                  <wp:posOffset>323850</wp:posOffset>
                </wp:positionV>
                <wp:extent cx="1160145" cy="2419350"/>
                <wp:effectExtent l="0" t="0" r="1905" b="1905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0145" cy="2419350"/>
                          <a:chOff x="0" y="0"/>
                          <a:chExt cx="1160145" cy="2419350"/>
                        </a:xfrm>
                      </wpg:grpSpPr>
                      <pic:pic xmlns:pic="http://schemas.openxmlformats.org/drawingml/2006/picture">
                        <pic:nvPicPr>
                          <pic:cNvPr id="99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11042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99" name="Straight Connector 7"/>
                        <wps:cNvCnPr>
                          <a:cxnSpLocks noChangeShapeType="1"/>
                        </wps:cNvCnPr>
                        <wps:spPr bwMode="auto">
                          <a:xfrm flipV="1">
                            <a:off x="499677" y="1100064"/>
                            <a:ext cx="0" cy="131928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B6E07A" id="Group 34" o:spid="_x0000_s1026" style="position:absolute;margin-left:318.75pt;margin-top:25.5pt;width:91.35pt;height:190.5pt;z-index:251615232;mso-height-relative:margin" coordsize="11601,24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11601;height:110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Rw4S8AAAA3AAAAA8AAABkcnMvZG93bnJldi54bWxET0sKwjAQ3QveIYzgTlMVxFajiCi49QPi&#10;bmjGtthMShK1enqzEFw+3n+xak0tnuR8ZVnBaJiAIM6trrhQcD7tBjMQPiBrrC2Tgjd5WC27nQVm&#10;2r74QM9jKEQMYZ+hgjKEJpPS5yUZ9EPbEEfuZp3BEKErpHb4iuGmluMkmUqDFceGEhvalJTfjw+j&#10;YPMOH7wWjiez8yFBjdvrZbRVqt9r13MQgdrwF//ce60gTePaeCYeAbn8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S0cOEvAAAANwAAAAPAAAAAAAAAAAAAAAAAJ8CAABkcnMv&#10;ZG93bnJldi54bWxQSwUGAAAAAAQABAD3AAAAiAMAAAAA&#10;">
                  <v:imagedata r:id="rId7" o:title=""/>
                  <v:path arrowok="t"/>
                </v:shape>
                <v:line id="Straight Connector 7" o:spid="_x0000_s1028" style="position:absolute;flip:y;visibility:visible;mso-wrap-style:square" from="4996,11000" to="4996,2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NDlMUAAADcAAAADwAAAGRycy9kb3ducmV2LnhtbESPQWvCQBSE74L/YXkFb7qpSGmimyBi&#10;S1soUuvF2yP7TKLZt2F3jem/7xYKHoeZ+YZZFYNpRU/ON5YVPM4SEMSl1Q1XCg7fL9NnED4ga2wt&#10;k4If8lDk49EKM21v/EX9PlQiQthnqKAOocuk9GVNBv3MdsTRO1lnMETpKqkd3iLctHKeJE/SYMNx&#10;ocaONjWVl/3VKFjsPlv9cd71fdek76fF8dVt2Sg1eRjWSxCBhnAP/7fftII0TeHvTDwCMv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NDlMUAAADcAAAADwAAAAAAAAAA&#10;AAAAAAChAgAAZHJzL2Rvd25yZXYueG1sUEsFBgAAAAAEAAQA+QAAAJMDAAAAAA==&#10;" strokecolor="black [3200]" strokeweight="1pt">
                  <v:stroke joinstyle="miter"/>
                </v:line>
              </v:group>
            </w:pict>
          </mc:Fallback>
        </mc:AlternateContent>
      </w:r>
    </w:p>
    <w:p w:rsidR="00D5680F" w:rsidRPr="00BD631C" w:rsidRDefault="001876DE" w:rsidP="004D22BF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Graphical user interface</w:t>
      </w: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Default="004D22BF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B61354" wp14:editId="67106464">
                <wp:simplePos x="0" y="0"/>
                <wp:positionH relativeFrom="column">
                  <wp:posOffset>3462655</wp:posOffset>
                </wp:positionH>
                <wp:positionV relativeFrom="paragraph">
                  <wp:posOffset>24130</wp:posOffset>
                </wp:positionV>
                <wp:extent cx="2019300" cy="339725"/>
                <wp:effectExtent l="0" t="0" r="0" b="3175"/>
                <wp:wrapNone/>
                <wp:docPr id="10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80F" w:rsidRPr="001876DE" w:rsidRDefault="00D5680F" w:rsidP="00D5680F">
                            <w:pPr>
                              <w:bidi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1876DE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>Modbus RS 485 Network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B61354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272.65pt;margin-top:1.9pt;width:159pt;height:26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13luAIAAL0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" filled="f" stroked="f" strokeweight=".5pt">
                <v:textbox>
                  <w:txbxContent>
                    <w:p w:rsidR="00D5680F" w:rsidRPr="001876DE" w:rsidRDefault="00D5680F" w:rsidP="00D5680F">
                      <w:pPr>
                        <w:bidi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1876DE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>Modbus RS 485 Network</w:t>
                      </w:r>
                    </w:p>
                  </w:txbxContent>
                </v:textbox>
              </v:shape>
            </w:pict>
          </mc:Fallback>
        </mc:AlternateContent>
      </w:r>
    </w:p>
    <w:p w:rsidR="004D22BF" w:rsidRDefault="004D22BF" w:rsidP="004D22BF">
      <w:pPr>
        <w:rPr>
          <w:lang w:val="en-US" w:bidi="ar-LB"/>
        </w:rPr>
      </w:pPr>
    </w:p>
    <w:p w:rsidR="004D22BF" w:rsidRDefault="004D22BF" w:rsidP="004D22BF">
      <w:pPr>
        <w:rPr>
          <w:lang w:val="en-US" w:bidi="ar-L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05344" behindDoc="0" locked="0" layoutInCell="1" allowOverlap="1" wp14:anchorId="321E041F" wp14:editId="4490F1D4">
            <wp:simplePos x="0" y="0"/>
            <wp:positionH relativeFrom="margin">
              <wp:posOffset>3943350</wp:posOffset>
            </wp:positionH>
            <wp:positionV relativeFrom="paragraph">
              <wp:posOffset>54610</wp:posOffset>
            </wp:positionV>
            <wp:extent cx="1236980" cy="1514475"/>
            <wp:effectExtent l="0" t="0" r="127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2BF" w:rsidRDefault="004D22BF" w:rsidP="004D22BF">
      <w:pPr>
        <w:rPr>
          <w:lang w:val="en-US" w:bidi="ar-LB"/>
        </w:rPr>
      </w:pPr>
      <w:r>
        <w:rPr>
          <w:lang w:val="en-US" w:bidi="ar-LB"/>
        </w:rPr>
        <w:t xml:space="preserve">   </w:t>
      </w:r>
    </w:p>
    <w:p w:rsidR="004D22BF" w:rsidRDefault="004D22BF" w:rsidP="004D22BF">
      <w:pPr>
        <w:rPr>
          <w:lang w:val="en-US" w:bidi="ar-LB"/>
        </w:rPr>
      </w:pPr>
    </w:p>
    <w:p w:rsidR="004D22BF" w:rsidRPr="00BD631C" w:rsidRDefault="00BD631C" w:rsidP="004D22BF">
      <w:pPr>
        <w:rPr>
          <w:b/>
          <w:bCs/>
          <w:sz w:val="24"/>
          <w:szCs w:val="40"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 xml:space="preserve"> </w:t>
      </w:r>
      <w:r w:rsidR="004D22BF" w:rsidRPr="00BD631C">
        <w:rPr>
          <w:b/>
          <w:bCs/>
          <w:sz w:val="24"/>
          <w:szCs w:val="40"/>
          <w:lang w:val="en-US" w:bidi="ar-LB"/>
        </w:rPr>
        <w:t>Control Panel</w:t>
      </w:r>
    </w:p>
    <w:p w:rsidR="004D22BF" w:rsidRDefault="004D22BF" w:rsidP="004D22BF">
      <w:pPr>
        <w:rPr>
          <w:lang w:val="en-US" w:bidi="ar-LB"/>
        </w:rPr>
      </w:pPr>
    </w:p>
    <w:p w:rsidR="004D22BF" w:rsidRDefault="00BD631C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AD2CE9" wp14:editId="79A0E306">
                <wp:simplePos x="0" y="0"/>
                <wp:positionH relativeFrom="margin">
                  <wp:posOffset>4562475</wp:posOffset>
                </wp:positionH>
                <wp:positionV relativeFrom="paragraph">
                  <wp:posOffset>180339</wp:posOffset>
                </wp:positionV>
                <wp:extent cx="0" cy="501016"/>
                <wp:effectExtent l="0" t="0" r="19050" b="13335"/>
                <wp:wrapNone/>
                <wp:docPr id="19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01016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79B94" id="Straight Connector 7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9.25pt,14.2pt" to="359.2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:rsidR="004D22BF" w:rsidRDefault="007C6EDD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710B783" wp14:editId="275CCAF9">
                <wp:simplePos x="0" y="0"/>
                <wp:positionH relativeFrom="column">
                  <wp:posOffset>3905250</wp:posOffset>
                </wp:positionH>
                <wp:positionV relativeFrom="paragraph">
                  <wp:posOffset>243840</wp:posOffset>
                </wp:positionV>
                <wp:extent cx="1323975" cy="276225"/>
                <wp:effectExtent l="0" t="0" r="0" b="9525"/>
                <wp:wrapNone/>
                <wp:docPr id="3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EE1" w:rsidRPr="001876DE" w:rsidRDefault="009A1D95" w:rsidP="009A1D9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 xml:space="preserve">Electrical </w:t>
                            </w:r>
                            <w:r w:rsidR="00C42EE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lang w:val="en-US"/>
                              </w:rPr>
                              <w:t>Cables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0B783" id="_x0000_s1027" type="#_x0000_t202" style="position:absolute;left:0;text-align:left;margin-left:307.5pt;margin-top:19.2pt;width:104.25pt;height:2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" filled="f" stroked="f" strokeweight=".5pt">
                <v:textbox>
                  <w:txbxContent>
                    <w:p w:rsidR="00C42EE1" w:rsidRPr="001876DE" w:rsidRDefault="009A1D95" w:rsidP="009A1D95">
                      <w:pP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 xml:space="preserve">Electrical </w:t>
                      </w:r>
                      <w:r w:rsidR="00C42EE1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lang w:val="en-US"/>
                        </w:rPr>
                        <w:t>Cables</w:t>
                      </w:r>
                    </w:p>
                  </w:txbxContent>
                </v:textbox>
              </v:shape>
            </w:pict>
          </mc:Fallback>
        </mc:AlternateContent>
      </w:r>
    </w:p>
    <w:p w:rsidR="004D22BF" w:rsidRDefault="00383051" w:rsidP="004D22BF">
      <w:pPr>
        <w:rPr>
          <w:lang w:val="en-US" w:bidi="ar-LB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147955</wp:posOffset>
                </wp:positionV>
                <wp:extent cx="8934450" cy="2397759"/>
                <wp:effectExtent l="0" t="0" r="0" b="3175"/>
                <wp:wrapNone/>
                <wp:docPr id="964" name="Group 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0" cy="2397759"/>
                          <a:chOff x="0" y="0"/>
                          <a:chExt cx="8934450" cy="2397759"/>
                        </a:xfrm>
                      </wpg:grpSpPr>
                      <wps:wsp>
                        <wps:cNvPr id="1012" name="Straight Connector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6225" y="35559"/>
                            <a:ext cx="0" cy="131445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809625" y="664209"/>
                            <a:ext cx="1328420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Straight Connector 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14400" y="35559"/>
                            <a:ext cx="0" cy="136207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1250" y="1311909"/>
                            <a:ext cx="304800" cy="41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81525" y="1397634"/>
                            <a:ext cx="60706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30959"/>
                            <a:ext cx="597535" cy="41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4500" y="1273809"/>
                            <a:ext cx="526415" cy="45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2525" y="1292859"/>
                            <a:ext cx="526415" cy="45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400" y="1330959"/>
                            <a:ext cx="597535" cy="41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33700" y="1330959"/>
                            <a:ext cx="304800" cy="41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95675" y="1330959"/>
                            <a:ext cx="304800" cy="41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8600" y="1340484"/>
                            <a:ext cx="304800" cy="41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0675" y="1378584"/>
                            <a:ext cx="60706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8400" y="1378584"/>
                            <a:ext cx="60706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1350" y="1321434"/>
                            <a:ext cx="44386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00950" y="1350009"/>
                            <a:ext cx="44386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711959"/>
                            <a:ext cx="89154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565F" w:rsidRDefault="00D62618" w:rsidP="00383051">
                              <w:pP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Pump</w:t>
                              </w:r>
                              <w:r w:rsidR="004F0FEE" w:rsidRPr="00D62618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Pump</w:t>
                              </w:r>
                              <w:r w:rsidR="004F0FEE" w:rsidRPr="00D62618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Mixer1   Mixer2   Valve1   Valve2   Valve3   Valve4   Flow meter   Flow meter   Flow meter   Level   </w:t>
                              </w:r>
                              <w:r w:rsidR="00383051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Level </w:t>
                              </w:r>
                            </w:p>
                            <w:p w:rsidR="00D62618" w:rsidRPr="00D62618" w:rsidRDefault="00D62618" w:rsidP="00D62618">
                              <w:pP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                                                                                 </w:t>
                              </w:r>
                              <w:r w:rsidR="008B5DC6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Sensor 1        Sensor 2       Sensor 3</w:t>
                              </w:r>
                              <w:r w:rsidR="008B5DC6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 w:rsidR="00383051">
                                <w:rPr>
                                  <w:rFonts w:asciiTheme="majorBidi" w:hAnsiTheme="majorBidi" w:cstheme="majorBidi"/>
                                  <w:color w:val="000000" w:themeColor="text1"/>
                                  <w:sz w:val="24"/>
                                  <w:szCs w:val="24"/>
                                </w:rPr>
                                <w:t>Sensor1   Sensor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381125" y="654684"/>
                            <a:ext cx="1292860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905000" y="664209"/>
                            <a:ext cx="1296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457450" y="664209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009900" y="67373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562350" y="67373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4229100" y="67373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0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048250" y="664209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1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857875" y="67373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2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6562725" y="67373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3" name="Straight Connector 3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7210425" y="654684"/>
                            <a:ext cx="12954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64" o:spid="_x0000_s1028" style="position:absolute;left:0;text-align:left;margin-left:70.5pt;margin-top:11.65pt;width:703.5pt;height:188.8pt;z-index:251788288" coordsize="89344,23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">
                <v:line id="Straight Connector 24" o:spid="_x0000_s1029" style="position:absolute;flip:y;visibility:visible;mso-wrap-style:square" from="2762,355" to="2762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RKcsMAAADdAAAADwAAAGRycy9kb3ducmV2LnhtbERPTYvCMBC9C/6HMII3TRWRtWsUERUV&#10;Flndy96GZmy7NpOSxFr/vVlY2Ns83ufMl62pREPOl5YVjIYJCOLM6pJzBV+X7eANhA/IGivLpOBJ&#10;HpaLbmeOqbYP/qTmHHIRQ9inqKAIoU6l9FlBBv3Q1sSRu1pnMETocqkdPmK4qeQ4SabSYMmxocCa&#10;1gVlt/PdKJicPip9/Dk1TV3ODtfJ985t2CjV77WrdxCB2vAv/nPvdZyfjMbw+008QS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kSnLDAAAA3Q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30" style="position:absolute;rotation:-90;visibility:visible;mso-wrap-style:square" from="8096,6642" to="21380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xYeL8AAADbAAAADwAAAGRycy9kb3ducmV2LnhtbERPy4rCMBTdC/5DuII7TVVQp2MUEURX&#10;gvWxvjR32o7NTW2iVr/eLASXh/OeLRpTijvVrrCsYNCPQBCnVhecKTge1r0pCOeRNZaWScGTHCzm&#10;7dYMY20fvKd74jMRQtjFqCD3voqldGlOBl3fVsSB+7O1QR9gnUld4yOEm1IOo2gsDRYcGnKsaJVT&#10;ekluRsHk1Ojd9T/ZXxLnh6/z6GdDV61Ut9Msf0F4avxX/HFvtYJRWB++hB8g5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3xYeL8AAADbAAAADwAAAAAAAAAAAAAAAACh&#10;AgAAZHJzL2Rvd25yZXYueG1sUEsFBgAAAAAEAAQA+QAAAI0DAAAAAA==&#10;" strokecolor="black [3200]" strokeweight="1pt">
                  <v:stroke joinstyle="miter"/>
                </v:line>
                <v:line id="Straight Connector 24" o:spid="_x0000_s1031" style="position:absolute;flip:x y;visibility:visible;mso-wrap-style:square" from="9144,355" to="9144,13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CPMIAAADbAAAADwAAAGRycy9kb3ducmV2LnhtbERPz2vCMBS+D/wfwhO8zbRDxuiMIhOL&#10;hYGb62W3Z/NsypqX0mS1/e/NYbDjx/d7vR1tKwbqfeNYQbpMQBBXTjdcKyi/Do8vIHxA1tg6JgUT&#10;edhuZg9rzLS78ScN51CLGMI+QwUmhC6T0leGLPql64gjd3W9xRBhX0vd4y2G21Y+JcmztNhwbDDY&#10;0Zuh6uf8axVc3vfDdPo45kXndkVtqEy/81KpxXzcvYIINIZ/8Z/7qBWs4vr4Jf4Aub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XbCPMIAAADbAAAADwAAAAAAAAAAAAAA&#10;AAChAgAAZHJzL2Rvd25yZXYueG1sUEsFBgAAAAAEAAQA+QAAAJADAAAAAA==&#10;" strokecolor="black [3200]" strokeweight="1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32" type="#_x0000_t75" style="position:absolute;left:23812;top:13119;width:3048;height:4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jeD7EAAAA2wAAAA8AAABkcnMvZG93bnJldi54bWxEj0FrwkAUhO8F/8PyBG91o4JodBURi6V4&#10;afTg8ZF9JsHs27C7TaK/vlsQehxm5htmve1NLVpyvrKsYDJOQBDnVldcKLicP94XIHxA1lhbJgUP&#10;8rDdDN7WmGrb8Te1WShEhLBPUUEZQpNK6fOSDPqxbYijd7POYIjSFVI77CLc1HKaJHNpsOK4UGJD&#10;+5Lye/ZjFJjdqTXd8hmuh8nTZYuv4757zJQaDfvdCkSgPvyHX+1PrWA2h78v8QfIz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jeD7EAAAA2wAAAA8AAAAAAAAAAAAAAAAA&#10;nwIAAGRycy9kb3ducmV2LnhtbFBLBQYAAAAABAAEAPcAAACQAwAAAAA=&#10;">
                  <v:imagedata r:id="rId14" o:title=""/>
                  <v:path arrowok="t"/>
                </v:shape>
                <v:shape id="Picture 37" o:spid="_x0000_s1033" type="#_x0000_t75" style="position:absolute;left:45815;top:13976;width:6070;height:34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Anf/FAAAA2wAAAA8AAABkcnMvZG93bnJldi54bWxEj0FrwkAUhO+C/2F5Qm+60YitqWuopRU9&#10;SKmWnh/Z5yY0+zbNbjX+e1cQehxm5htmkXe2FidqfeVYwXiUgCAunK7YKPg6vA+fQPiArLF2TAou&#10;5CFf9nsLzLQ78yed9sGICGGfoYIyhCaT0hclWfQj1xBH7+haiyHK1kjd4jnCbS0nSTKTFiuOCyU2&#10;9FpS8bP/swq239PNfG3mKf5+rA9bY3ar6dtOqYdB9/IMIlAX/sP39kYrSB/h9iX+ALm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gJ3/xQAAANsAAAAPAAAAAAAAAAAAAAAA&#10;AJ8CAABkcnMvZG93bnJldi54bWxQSwUGAAAAAAQABAD3AAAAkQMAAAAA&#10;">
                  <v:imagedata r:id="rId15" o:title=""/>
                  <v:path arrowok="t"/>
                </v:shape>
                <v:shape id="Picture 38" o:spid="_x0000_s1034" type="#_x0000_t75" style="position:absolute;top:13309;width:5975;height:41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tRE3BAAAA2wAAAA8AAABkcnMvZG93bnJldi54bWxET91qwjAUvhf2DuEMvNNULVOrUYZQ0MEE&#10;fx7g2Jy13ZqT0EStb28uBl5+fP/LdWcacaPW15YVjIYJCOLC6ppLBedTPpiB8AFZY2OZFDzIw3r1&#10;1ltipu2dD3Q7hlLEEPYZKqhCcJmUvqjIoB9aRxy5H9saDBG2pdQt3mO4aeQ4ST6kwZpjQ4WONhUV&#10;f8erUZD733n6NZo1bpJf9ul+Ok937lup/nv3uQARqAsv8b97qxVM4tj4Jf4AuXo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atRE3BAAAA2wAAAA8AAAAAAAAAAAAAAAAAnwIA&#10;AGRycy9kb3ducmV2LnhtbFBLBQYAAAAABAAEAPcAAACNAwAAAAA=&#10;">
                  <v:imagedata r:id="rId16" o:title=""/>
                  <v:path arrowok="t"/>
                </v:shape>
                <v:shape id="Picture 42" o:spid="_x0000_s1035" type="#_x0000_t75" style="position:absolute;left:17145;top:12738;width:5264;height:4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iH8PGAAAA2wAAAA8AAABkcnMvZG93bnJldi54bWxEj0FrwkAUhO9C/8PyhF6kbpQibeoqohRq&#10;NWBtDz0+ss8kNPs2Zl819de7hUKPw8x8w0znnavVidpQeTYwGiagiHNvKy4MfLw/3z2ACoJssfZM&#10;Bn4owHx205tiav2Z3+i0l0JFCIcUDZQiTap1yEtyGIa+IY7ewbcOJcq20LbFc4S7Wo+TZKIdVhwX&#10;SmxoWVL+tf92BlaPk1Uuu+zzuLust1m2GaC8kjG3/W7xBEqok//wX/vFGrgfw++X+AP07Ao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OIfw8YAAADbAAAADwAAAAAAAAAAAAAA&#10;AACfAgAAZHJzL2Rvd25yZXYueG1sUEsFBgAAAAAEAAQA9wAAAJIDAAAAAA==&#10;">
                  <v:imagedata r:id="rId17" o:title=""/>
                  <v:path arrowok="t"/>
                </v:shape>
                <v:shape id="Picture 39" o:spid="_x0000_s1036" type="#_x0000_t75" style="position:absolute;left:11525;top:12928;width:5264;height:4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A/s/GAAAA2wAAAA8AAABkcnMvZG93bnJldi54bWxEj0FrwkAUhO8F/8PyhF5K3VhBanSVohRa&#10;NaC2hx4f2WcSmn2bZl819dd3CwWPw8x8w8wWnavVidpQeTYwHCSgiHNvKy4MvL893z+CCoJssfZM&#10;Bn4owGLeu5lhav2Z93Q6SKEihEOKBkqRJtU65CU5DAPfEEfv6FuHEmVbaNviOcJdrR+SZKwdVhwX&#10;SmxoWVL+efh2BlaT8SqXXfbxtbu8brNsc4eyJmNu+93TFJRQJ9fwf/vFGhhN4O9L/AF6/g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kD+z8YAAADbAAAADwAAAAAAAAAAAAAA&#10;AACfAgAAZHJzL2Rvd25yZXYueG1sUEsFBgAAAAAEAAQA9wAAAJIDAAAAAA==&#10;">
                  <v:imagedata r:id="rId17" o:title=""/>
                  <v:path arrowok="t"/>
                </v:shape>
                <v:shape id="Picture 43" o:spid="_x0000_s1037" type="#_x0000_t75" style="position:absolute;left:5334;top:13309;width:5975;height:41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PpUHEAAAA2wAAAA8AAABkcnMvZG93bnJldi54bWxEj91qwkAUhO8F32E5Qu90owZ/UleRQsAW&#10;Kqh9gNPsaRLNnl2yq6Zv3y0IXg4z8w2z2nSmETdqfW1ZwXiUgCAurK65VPB1yocLED4ga2wsk4Jf&#10;8rBZ93srzLS984Fux1CKCGGfoYIqBJdJ6YuKDPqRdcTR+7GtwRBlW0rd4j3CTSMnSTKTBmuOCxU6&#10;equouByvRkHuz8v0Y7xo3DT/3qf7+TJ9d59KvQy67SuIQF14hh/tnVaQTuH/S/wBcv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PpUHEAAAA2wAAAA8AAAAAAAAAAAAAAAAA&#10;nwIAAGRycy9kb3ducmV2LnhtbFBLBQYAAAAABAAEAPcAAACQAwAAAAA=&#10;">
                  <v:imagedata r:id="rId16" o:title=""/>
                  <v:path arrowok="t"/>
                </v:shape>
                <v:shape id="Picture 44" o:spid="_x0000_s1038" type="#_x0000_t75" style="position:absolute;left:29337;top:13309;width:3048;height:4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7MK/EAAAA2wAAAA8AAABkcnMvZG93bnJldi54bWxEj0FrwkAUhO8F/8PyhN7qRitFo6uIKC2l&#10;F6MHj4/sMwlm34bdNYn++m6h4HGYmW+Y5bo3tWjJ+cqygvEoAUGcW11xoeB03L/NQPiArLG2TAru&#10;5GG9GrwsMdW24wO1WShEhLBPUUEZQpNK6fOSDPqRbYijd7HOYIjSFVI77CLc1HKSJB/SYMVxocSG&#10;tiXl1+xmFJjNT2u6+SOcd+OHy2bfn9vu/q7U67DfLEAE6sMz/N/+0gqmU/j7En+AX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17MK/EAAAA2wAAAA8AAAAAAAAAAAAAAAAA&#10;nwIAAGRycy9kb3ducmV2LnhtbFBLBQYAAAAABAAEAPcAAACQAwAAAAA=&#10;">
                  <v:imagedata r:id="rId14" o:title=""/>
                  <v:path arrowok="t"/>
                </v:shape>
                <v:shape id="Picture 45" o:spid="_x0000_s1039" type="#_x0000_t75" style="position:absolute;left:34956;top:13309;width:3048;height:4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3lTTFAAAA2wAAAA8AAABkcnMvZG93bnJldi54bWxEj0FrwkAUhO8F/8PyBG91o7ai0VVEWlqK&#10;F6MHj4/sMwlm34bdbRL99d1CocdhZr5h1tve1KIl5yvLCibjBARxbnXFhYLz6f15AcIHZI21ZVJw&#10;Jw/bzeBpjam2HR+pzUIhIoR9igrKEJpUSp+XZNCPbUMcvat1BkOUrpDaYRfhppbTJJlLgxXHhRIb&#10;2peU37Jvo8DsDq3plo9weZs8XLb4+th395lSo2G/W4EI1If/8F/7Uyt4eYXfL/EHyM0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N5U0xQAAANsAAAAPAAAAAAAAAAAAAAAA&#10;AJ8CAABkcnMvZG93bnJldi54bWxQSwUGAAAAAAQABAD3AAAAkQMAAAAA&#10;">
                  <v:imagedata r:id="rId14" o:title=""/>
                  <v:path arrowok="t"/>
                </v:shape>
                <v:shape id="Picture 46" o:spid="_x0000_s1040" type="#_x0000_t75" style="position:absolute;left:40386;top:13404;width:3048;height:4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lC0PEAAAA2wAAAA8AAABkcnMvZG93bnJldi54bWxEj0FrwkAUhO+C/2F5gjfdWItodBWRlhbp&#10;pakHj4/sMwlm34bdbRL99V2h4HGYmW+Yza43tWjJ+cqygtk0AUGcW11xoeD08z5ZgvABWWNtmRTc&#10;yMNuOxxsMNW2429qs1CICGGfooIyhCaV0uclGfRT2xBH72KdwRClK6R22EW4qeVLkiykwYrjQokN&#10;HUrKr9mvUWD2X63pVvdwfpvdXbY8fhy621yp8ajfr0EE6sMz/N/+1ApeF/D4En+A3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lC0PEAAAA2wAAAA8AAAAAAAAAAAAAAAAA&#10;nwIAAGRycy9kb3ducmV2LnhtbFBLBQYAAAAABAAEAPcAAACQAwAAAAA=&#10;">
                  <v:imagedata r:id="rId14" o:title=""/>
                  <v:path arrowok="t"/>
                </v:shape>
                <v:shape id="Picture 47" o:spid="_x0000_s1041" type="#_x0000_t75" style="position:absolute;left:54006;top:13785;width:6071;height:34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G7oLFAAAA2wAAAA8AAABkcnMvZG93bnJldi54bWxEj1trAjEUhN8L/odwhL7VrO3iZTVKLa3o&#10;g4gXfD5sjtnFzcm6SXX775uC0MdhZr5hpvPWVuJGjS8dK+j3EhDEudMlGwXHw9fLCIQPyBorx6Tg&#10;hzzMZ52nKWba3XlHt30wIkLYZ6igCKHOpPR5QRZ9z9XE0Tu7xmKIsjFSN3iPcFvJ1yQZSIslx4UC&#10;a/ooKL/sv62C9SldjZdm/IbX7fKwNmazSD83Sj132/cJiEBt+A8/2iutIB3C35f4A+Ts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hu6CxQAAANsAAAAPAAAAAAAAAAAAAAAA&#10;AJ8CAABkcnMvZG93bnJldi54bWxQSwUGAAAAAAQABAD3AAAAkQMAAAAA&#10;">
                  <v:imagedata r:id="rId15" o:title=""/>
                  <v:path arrowok="t"/>
                </v:shape>
                <v:shape id="Picture 48" o:spid="_x0000_s1042" type="#_x0000_t75" style="position:absolute;left:62484;top:13785;width:6070;height:34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ZevDCAAAA2wAAAA8AAABkcnMvZG93bnJldi54bWxET89rwjAUvgv+D+EJu2m6rchajaJjK3oQ&#10;mY6dH80zLWteuiaz3X+/HASPH9/v5XqwjbhS52vHCh5nCQji0umajYLP8/v0BYQPyBobx6Tgjzys&#10;V+PREnPtev6g6ykYEUPY56igCqHNpfRlRRb9zLXEkbu4zmKIsDNSd9jHcNvIpySZS4s1x4YKW3qt&#10;qPw+/VoF+690lxUme8afY3HeG3PYpm8HpR4mw2YBItAQ7uKbe6cVpHFs/BJ/gFz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GXrwwgAAANsAAAAPAAAAAAAAAAAAAAAAAJ8C&#10;AABkcnMvZG93bnJldi54bWxQSwUGAAAAAAQABAD3AAAAjgMAAAAA&#10;">
                  <v:imagedata r:id="rId15" o:title=""/>
                  <v:path arrowok="t"/>
                </v:shape>
                <v:shape id="Picture 49" o:spid="_x0000_s1043" type="#_x0000_t75" style="position:absolute;left:69913;top:13214;width:4439;height:4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JFOjCAAAA2wAAAA8AAABkcnMvZG93bnJldi54bWxEj0+LwjAUxO8LfofwBG9r6iKi1SgiuHgQ&#10;xD+Ix0fzbKrNS2mird/eCAt7HGbmN8xs0dpSPKn2hWMFg34CgjhzuuBcwem4/h6D8AFZY+mYFLzI&#10;w2Le+Zphql3De3oeQi4ihH2KCkwIVSqlzwxZ9H1XEUfv6mqLIco6l7rGJsJtKX+SZCQtFhwXDFa0&#10;MpTdDw+rQEuzO96y5urOxXn7O940a7rkSvW67XIKIlAb/sN/7Y1WMJzA50v8AXL+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iRTowgAAANsAAAAPAAAAAAAAAAAAAAAAAJ8C&#10;AABkcnMvZG93bnJldi54bWxQSwUGAAAAAAQABAD3AAAAjgMAAAAA&#10;">
                  <v:imagedata r:id="rId18" o:title=""/>
                  <v:path arrowok="t"/>
                </v:shape>
                <v:shape id="Picture 50" o:spid="_x0000_s1044" type="#_x0000_t75" style="position:absolute;left:76009;top:13500;width:4439;height:43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qK6i/AAAA2wAAAA8AAABkcnMvZG93bnJldi54bWxET8uKwjAU3Qv+Q7jC7DRVUKQaRQTFhSA+&#10;KC4vzbWpNjelibbz92YxMMvDeS/Xna3EhxpfOlYwHiUgiHOnSy4U3K674RyED8gaK8ek4Jc8rFf9&#10;3hJT7Vo+0+cSChFD2KeowIRQp1L63JBFP3I1ceQerrEYImwKqRtsY7it5CRJZtJiybHBYE1bQ/nr&#10;8rYKtDSn6zNvHy4rs+N+fmh3dC+U+hl0mwWIQF34F/+5D1rBNK6PX+IPkKs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5aiuovwAAANsAAAAPAAAAAAAAAAAAAAAAAJ8CAABk&#10;cnMvZG93bnJldi54bWxQSwUGAAAAAAQABAD3AAAAiwMAAAAA&#10;">
                  <v:imagedata r:id="rId1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4" o:spid="_x0000_s1045" type="#_x0000_t202" style="position:absolute;left:190;top:17119;width:8915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45565F" w:rsidRDefault="00D62618" w:rsidP="00383051">
                        <w:pP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Pump</w:t>
                        </w:r>
                        <w:r w:rsidR="004F0FEE" w:rsidRPr="00D62618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Pump</w:t>
                        </w:r>
                        <w:r w:rsidR="004F0FEE" w:rsidRPr="00D62618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Mixer1   Mixer2   Valve1   Valve2   Valve3   Valve4   Flow meter   Flow meter   Flow meter   Level   </w:t>
                        </w:r>
                        <w:r w:rsidR="00383051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Level </w:t>
                        </w:r>
                      </w:p>
                      <w:p w:rsidR="00D62618" w:rsidRPr="00D62618" w:rsidRDefault="00D62618" w:rsidP="00D62618">
                        <w:pP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                                                                                 </w:t>
                        </w:r>
                        <w:r w:rsidR="008B5DC6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                 </w:t>
                        </w:r>
                        <w:r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Sensor 1        Sensor 2       Sensor 3</w:t>
                        </w:r>
                        <w:r w:rsidR="008B5DC6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   </w:t>
                        </w:r>
                        <w:r w:rsidR="00383051">
                          <w:rPr>
                            <w:rFonts w:asciiTheme="majorBidi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>Sensor1   Sensor 2</w:t>
                        </w:r>
                      </w:p>
                    </w:txbxContent>
                  </v:textbox>
                </v:shape>
                <v:line id="Straight Connector 34" o:spid="_x0000_s1046" style="position:absolute;rotation:-90;visibility:visible;mso-wrap-style:square" from="13810,6547" to="26739,6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8YQ8MAAADbAAAADwAAAGRycy9kb3ducmV2LnhtbESPT4vCMBTE7wt+h/AEb2uqsqtWo4gg&#10;ehKsf86P5tlWm5faRO366TcLwh6HmfkNM503phQPql1hWUGvG4EgTq0uOFNw2K8+RyCcR9ZYWiYF&#10;P+RgPmt9TDHW9sk7eiQ+EwHCLkYFufdVLKVLczLourYiDt7Z1gZ9kHUmdY3PADel7EfRtzRYcFjI&#10;saJlTuk1uRsFw2Ojt7dLsrsmzvdfp8F4TTetVKfdLCYgPDX+P/xub7SCrx78fQk/QM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3vGEPDAAAA2w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47" style="position:absolute;rotation:-90;visibility:visible;mso-wrap-style:square" from="19050,6642" to="32010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2GNMQAAADbAAAADwAAAGRycy9kb3ducmV2LnhtbESPQWvCQBSE7wX/w/IEb7oxpVrTrCJC&#10;0VPB1Hp+ZF+TmOzbmF017a93hUKPw8x8w6Sr3jTiSp2rLCuYTiIQxLnVFRcKDp/v41cQziNrbCyT&#10;gh9ysFoOnlJMtL3xnq6ZL0SAsEtQQel9m0jp8pIMuoltiYP3bTuDPsiukLrDW4CbRsZRNJMGKw4L&#10;Jba0KSmvs4tRMP/q9cf5lO3rzPn49/i82NJZKzUa9us3EJ56/x/+a++0gpcYHl/C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PYY0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48" style="position:absolute;rotation:-90;visibility:visible;mso-wrap-style:square" from="24574,6642" to="37528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Ejr8MAAADbAAAADwAAAGRycy9kb3ducmV2LnhtbESPS4vCQBCE7wv+h6EFbzpR8RUdRRaW&#10;3ZNgfJybTJtEMz0xM2r01+8sCHssquorarFqTCnuVLvCsoJ+LwJBnFpdcKZgv/vqTkE4j6yxtEwK&#10;nuRgtWx9LDDW9sFbuic+EwHCLkYFufdVLKVLczLoerYiDt7J1gZ9kHUmdY2PADelHETRWBosOCzk&#10;WNFnTukluRkFk0OjN9dzsr0kzg9ex+Hsm65aqU67Wc9BeGr8f/jd/tEKRkP4+xJ+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xI6/DAAAA2w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49" style="position:absolute;rotation:-90;visibility:visible;mso-wrap-style:square" from="30099,6737" to="43053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728QAAADbAAAADwAAAGRycy9kb3ducmV2LnhtbESPQWvCQBSE74L/YXlCb2ajtbVGN0EK&#10;pT0VjNrzI/tMotm3MbvV2F/fFQo9DjPzDbPKetOIC3WutqxgEsUgiAuray4V7LZv4xcQziNrbCyT&#10;ghs5yNLhYIWJtlfe0CX3pQgQdgkqqLxvEyldUZFBF9mWOHgH2xn0QXal1B1eA9w0chrHz9JgzWGh&#10;wpZeKypO+bdRMN/3+vN8zDen3Pnpz9fj4p3OWqmHUb9egvDU+//wX/tDK3iawf1L+AEy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mLvbxAAAANsAAAAPAAAAAAAAAAAA&#10;AAAAAKECAABkcnMvZG93bnJldi54bWxQSwUGAAAAAAQABAD5AAAAkgMAAAAA&#10;" strokecolor="black [3200]" strokeweight="1pt">
                  <v:stroke joinstyle="miter"/>
                </v:line>
                <v:line id="Straight Connector 34" o:spid="_x0000_s1050" style="position:absolute;rotation:-90;visibility:visible;mso-wrap-style:square" from="35623,6737" to="48577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FMicIAAADbAAAADwAAAGRycy9kb3ducmV2LnhtbESPQYvCMBSE74L/ITzBm6bbBXWrUZYF&#10;WU+CVff8aJ5t1+alNlGrv94IgsdhZr5hZovWVOJCjSstK/gYRiCIM6tLzhXstsvBBITzyBory6Tg&#10;Rg4W825nhom2V97QJfW5CBB2CSoovK8TKV1WkEE3tDVx8A62MeiDbHKpG7wGuKlkHEUjabDksFBg&#10;TT8FZcf0bBSM961en/7TzTF1Pr7/fX790kkr1e+131MQnlr/Dr/aK61gFMPzS/g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1FMicIAAADbAAAADwAAAAAAAAAAAAAA&#10;AAChAgAAZHJzL2Rvd25yZXYueG1sUEsFBgAAAAAEAAQA+QAAAJADAAAAAA==&#10;" strokecolor="black [3200]" strokeweight="1pt">
                  <v:stroke joinstyle="miter"/>
                </v:line>
                <v:line id="Straight Connector 34" o:spid="_x0000_s1051" style="position:absolute;rotation:-90;visibility:visible;mso-wrap-style:square" from="42291,6737" to="55245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3pEsMAAADbAAAADwAAAGRycy9kb3ducmV2LnhtbESPS4vCQBCE74L/YWhhb+tEBR/RUUSQ&#10;3ZNgfJybTJtEMz0xM6vRX+8ICx6LqvqKmi0aU4ob1a6wrKDXjUAQp1YXnCnY79bfYxDOI2ssLZOC&#10;BzlYzNutGcba3nlLt8RnIkDYxagg976KpXRpTgZd11bEwTvZ2qAPss6krvEe4KaU/SgaSoMFh4Uc&#10;K1rllF6SP6NgdGj05npOtpfE+f7zOJj80FUr9dVpllMQnhr/Cf+3f7WC4QDeX8IP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d6RLDAAAA2w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52" style="position:absolute;rotation:-90;visibility:visible;mso-wrap-style:square" from="50482,6642" to="63436,6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hAW8AAAADcAAAADwAAAGRycy9kb3ducmV2LnhtbERPy4rCMBTdC/5DuII7TVXw0TGKCKIr&#10;waqzvjR32o7NTW2iVr/eLASXh/OeLxtTijvVrrCsYNCPQBCnVhecKTgdN70pCOeRNZaWScGTHCwX&#10;7dYcY20ffKB74jMRQtjFqCD3voqldGlOBl3fVsSB+7O1QR9gnUld4yOEm1IOo2gsDRYcGnKsaJ1T&#10;ekluRsHk3Oj99T85XBLnh6/f0WxLV61Ut9OsfkB4avxX/HHvtILZOMwPZ8IRkI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D4QFvAAAAA3AAAAA8AAAAAAAAAAAAAAAAA&#10;oQIAAGRycy9kb3ducmV2LnhtbFBLBQYAAAAABAAEAPkAAACOAwAAAAA=&#10;" strokecolor="black [3200]" strokeweight="1pt">
                  <v:stroke joinstyle="miter"/>
                </v:line>
                <v:line id="Straight Connector 34" o:spid="_x0000_s1053" style="position:absolute;rotation:-90;visibility:visible;mso-wrap-style:square" from="58578,6737" to="71532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TlwMMAAADcAAAADwAAAGRycy9kb3ducmV2LnhtbESPQYvCMBSE74L/ITxhbzZVwdVqFBHE&#10;PS3YXT0/mmdbbV5qE7XrrzcLgsdhZr5h5svWVOJGjSstKxhEMQjizOqScwW/P5v+BITzyBory6Tg&#10;jxwsF93OHBNt77yjW+pzESDsElRQeF8nUrqsIIMusjVx8I62MeiDbHKpG7wHuKnkMI7H0mDJYaHA&#10;mtYFZef0ahR87lv9fTmlu3Pq/PBxGE23dNFKffTa1QyEp9a/w6/2l1YwHQ/g/0w4An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05cDDAAAA3AAAAA8AAAAAAAAAAAAA&#10;AAAAoQIAAGRycy9kb3ducmV2LnhtbFBLBQYAAAAABAAEAPkAAACRAwAAAAA=&#10;" strokecolor="black [3200]" strokeweight="1pt">
                  <v:stroke joinstyle="miter"/>
                </v:line>
                <v:line id="Straight Connector 34" o:spid="_x0000_s1054" style="position:absolute;rotation:-90;visibility:visible;mso-wrap-style:square" from="65627,6737" to="78581,6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Z7t8QAAADcAAAADwAAAGRycy9kb3ducmV2LnhtbESPT4vCMBTE7wt+h/AEb2tqBf90jSKC&#10;6Emwunt+NG/bavNSm6jVT2+EhT0OM/MbZrZoTSVu1LjSsoJBPwJBnFldcq7geFh/TkA4j6yxskwK&#10;HuRgMe98zDDR9s57uqU+FwHCLkEFhfd1IqXLCjLo+rYmDt6vbQz6IJtc6gbvAW4qGUfRSBosOSwU&#10;WNOqoOycXo2C8Xerd5dTuj+nzsfPn+F0QxetVK/bLr9AeGr9f/ivvdUKpqMY3mfCEZ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nu3xAAAANwAAAAPAAAAAAAAAAAA&#10;AAAAAKECAABkcnMvZG93bnJldi54bWxQSwUGAAAAAAQABAD5AAAAkgMAAAAA&#10;" strokecolor="black [3200]" strokeweight="1pt">
                  <v:stroke joinstyle="miter"/>
                </v:line>
                <v:line id="Straight Connector 34" o:spid="_x0000_s1055" style="position:absolute;rotation:-90;visibility:visible;mso-wrap-style:square" from="72104,6546" to="85058,6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LMMAAADcAAAADwAAAGRycy9kb3ducmV2LnhtbESPQYvCMBSE78L+h/AEbzZVwV27RlkE&#10;0ZNgdff8aJ5ttXmpTdTqrzcLgsdhZr5hpvPWVOJKjSstKxhEMQjizOqScwX73bL/BcJ5ZI2VZVJw&#10;Jwfz2Udniom2N97SNfW5CBB2CSoovK8TKV1WkEEX2Zo4eAfbGPRBNrnUDd4C3FRyGMdjabDksFBg&#10;TYuCslN6MQo+f1u9OR/T7Sl1fvj4G01WdNZK9brtzzcIT61/h1/ttVYwGY/g/0w4An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q3izDAAAA3AAAAA8AAAAAAAAAAAAA&#10;AAAAoQIAAGRycy9kb3ducmV2LnhtbFBLBQYAAAAABAAEAPkAAACRAwAAAAA=&#10;" strokecolor="black [3200]" strokeweight="1pt">
                  <v:stroke joinstyle="miter"/>
                </v:line>
              </v:group>
            </w:pict>
          </mc:Fallback>
        </mc:AlternateContent>
      </w:r>
    </w:p>
    <w:p w:rsidR="004D22BF" w:rsidRDefault="004D22BF" w:rsidP="004D22BF">
      <w:pPr>
        <w:rPr>
          <w:lang w:val="en-US" w:bidi="ar-LB"/>
        </w:rPr>
      </w:pPr>
    </w:p>
    <w:p w:rsidR="00383051" w:rsidRDefault="00383051" w:rsidP="004D22BF">
      <w:pPr>
        <w:rPr>
          <w:lang w:val="en-US" w:bidi="ar-LB"/>
        </w:rPr>
      </w:pPr>
    </w:p>
    <w:p w:rsidR="00D62618" w:rsidRPr="00BD631C" w:rsidRDefault="00C42EE1" w:rsidP="004D22BF">
      <w:pPr>
        <w:rPr>
          <w:b/>
          <w:bCs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Sensor &amp;</w:t>
      </w:r>
      <w:r w:rsidRPr="00BD631C">
        <w:rPr>
          <w:b/>
          <w:bCs/>
          <w:lang w:val="en-US" w:bidi="ar-LB"/>
        </w:rPr>
        <w:t xml:space="preserve"> </w:t>
      </w:r>
    </w:p>
    <w:p w:rsidR="00D5680F" w:rsidRPr="00BD631C" w:rsidRDefault="00C42EE1" w:rsidP="004D22BF">
      <w:pPr>
        <w:rPr>
          <w:b/>
          <w:bCs/>
          <w:lang w:val="en-US" w:bidi="ar-LB"/>
        </w:rPr>
      </w:pPr>
      <w:r w:rsidRPr="00BD631C">
        <w:rPr>
          <w:b/>
          <w:bCs/>
          <w:sz w:val="24"/>
          <w:szCs w:val="40"/>
          <w:lang w:val="en-US" w:bidi="ar-LB"/>
        </w:rPr>
        <w:t>Actuator</w:t>
      </w:r>
    </w:p>
    <w:p w:rsidR="00D5680F" w:rsidRPr="00C611B5" w:rsidRDefault="00D5680F" w:rsidP="004D22BF">
      <w:pPr>
        <w:rPr>
          <w:lang w:val="en-US" w:bidi="ar-LB"/>
        </w:rPr>
      </w:pP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7C8871E" wp14:editId="72F457AC">
                <wp:simplePos x="0" y="0"/>
                <wp:positionH relativeFrom="margin">
                  <wp:posOffset>12332970</wp:posOffset>
                </wp:positionH>
                <wp:positionV relativeFrom="paragraph">
                  <wp:posOffset>4954905</wp:posOffset>
                </wp:positionV>
                <wp:extent cx="1554480" cy="0"/>
                <wp:effectExtent l="0" t="0" r="26670" b="19050"/>
                <wp:wrapNone/>
                <wp:docPr id="8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999CFA" id="Straight Connector 31" o:spid="_x0000_s1026" style="position:absolute;flip:x;z-index:251653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971.1pt,390.15pt" to="1093.5pt,3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2D45DCB" wp14:editId="481EF569">
                <wp:simplePos x="0" y="0"/>
                <wp:positionH relativeFrom="column">
                  <wp:posOffset>14725650</wp:posOffset>
                </wp:positionH>
                <wp:positionV relativeFrom="paragraph">
                  <wp:posOffset>4622800</wp:posOffset>
                </wp:positionV>
                <wp:extent cx="0" cy="334010"/>
                <wp:effectExtent l="0" t="0" r="19050" b="27940"/>
                <wp:wrapNone/>
                <wp:docPr id="9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340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B603F" id="Straight Connector 30" o:spid="_x0000_s1026" style="position:absolute;flip:x 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9.5pt,364pt" to="1159.5pt,3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" strokecolor="black [3200]" strokeweight="1pt">
                <v:stroke joinstyle="miter"/>
              </v:line>
            </w:pict>
          </mc:Fallback>
        </mc:AlternateContent>
      </w:r>
      <w:r w:rsidRPr="00D5680F">
        <w:rPr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B98D9E" wp14:editId="777AC362">
                <wp:simplePos x="0" y="0"/>
                <wp:positionH relativeFrom="column">
                  <wp:posOffset>14040802</wp:posOffset>
                </wp:positionH>
                <wp:positionV relativeFrom="paragraph">
                  <wp:posOffset>5194618</wp:posOffset>
                </wp:positionV>
                <wp:extent cx="456957" cy="0"/>
                <wp:effectExtent l="0" t="0" r="0" b="0"/>
                <wp:wrapNone/>
                <wp:docPr id="10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456957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7A27BC" id="Straight Connector 33" o:spid="_x0000_s1026" style="position:absolute;rotation:90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5.55pt,409.05pt" to="1141.55pt,4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" strokecolor="black [3200]" strokeweight="1pt">
                <v:stroke joinstyle="miter"/>
              </v:line>
            </w:pict>
          </mc:Fallback>
        </mc:AlternateContent>
      </w: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4D22BF">
      <w:pPr>
        <w:rPr>
          <w:lang w:val="en-US" w:bidi="ar-LB"/>
        </w:rPr>
      </w:pPr>
    </w:p>
    <w:p w:rsidR="00D5680F" w:rsidRPr="00C611B5" w:rsidRDefault="00D5680F" w:rsidP="00383051">
      <w:pPr>
        <w:jc w:val="left"/>
        <w:rPr>
          <w:lang w:val="en-US" w:bidi="ar-LB"/>
        </w:rPr>
      </w:pPr>
      <w:bookmarkStart w:id="0" w:name="_GoBack"/>
      <w:bookmarkEnd w:id="0"/>
    </w:p>
    <w:sectPr w:rsidR="00D5680F" w:rsidRPr="00C611B5" w:rsidSect="001876D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A10B7"/>
    <w:multiLevelType w:val="multilevel"/>
    <w:tmpl w:val="DC9837C2"/>
    <w:lvl w:ilvl="0">
      <w:start w:val="1"/>
      <w:numFmt w:val="decimal"/>
      <w:pStyle w:val="Heading1"/>
      <w:lvlText w:val="%1"/>
      <w:lvlJc w:val="left"/>
      <w:pPr>
        <w:tabs>
          <w:tab w:val="num" w:pos="657"/>
        </w:tabs>
        <w:ind w:left="657" w:hanging="567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0F"/>
    <w:rsid w:val="000970AD"/>
    <w:rsid w:val="0017563C"/>
    <w:rsid w:val="001876DE"/>
    <w:rsid w:val="001E5E44"/>
    <w:rsid w:val="00276DC5"/>
    <w:rsid w:val="00383051"/>
    <w:rsid w:val="003A28ED"/>
    <w:rsid w:val="00403651"/>
    <w:rsid w:val="004346CB"/>
    <w:rsid w:val="0045565F"/>
    <w:rsid w:val="0049016F"/>
    <w:rsid w:val="004D22BF"/>
    <w:rsid w:val="004F0FEE"/>
    <w:rsid w:val="004F4A09"/>
    <w:rsid w:val="00534AA3"/>
    <w:rsid w:val="005779B5"/>
    <w:rsid w:val="006C22FB"/>
    <w:rsid w:val="007C6EDD"/>
    <w:rsid w:val="008B5DC6"/>
    <w:rsid w:val="009A1D95"/>
    <w:rsid w:val="009B184E"/>
    <w:rsid w:val="00B43135"/>
    <w:rsid w:val="00BD631C"/>
    <w:rsid w:val="00BE53C4"/>
    <w:rsid w:val="00C1027C"/>
    <w:rsid w:val="00C42EE1"/>
    <w:rsid w:val="00C83E55"/>
    <w:rsid w:val="00D1392A"/>
    <w:rsid w:val="00D5680F"/>
    <w:rsid w:val="00D62618"/>
    <w:rsid w:val="00DF17E8"/>
    <w:rsid w:val="00E87047"/>
    <w:rsid w:val="00ED5D9F"/>
    <w:rsid w:val="00F236AA"/>
    <w:rsid w:val="00FB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4DF3A5-9C42-4B39-891A-E0579A5E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80F"/>
    <w:pPr>
      <w:tabs>
        <w:tab w:val="left" w:pos="1985"/>
      </w:tabs>
      <w:spacing w:after="80" w:line="288" w:lineRule="auto"/>
      <w:jc w:val="both"/>
    </w:pPr>
    <w:rPr>
      <w:rFonts w:ascii="Palatino Linotype" w:eastAsia="Times New Roman" w:hAnsi="Palatino Linotype" w:cs="Traditional Arabic"/>
      <w:szCs w:val="36"/>
      <w:lang w:val="de-DE" w:eastAsia="de-DE"/>
    </w:rPr>
  </w:style>
  <w:style w:type="paragraph" w:styleId="Heading1">
    <w:name w:val="heading 1"/>
    <w:next w:val="Normal"/>
    <w:link w:val="Heading1Char"/>
    <w:autoRedefine/>
    <w:uiPriority w:val="9"/>
    <w:qFormat/>
    <w:rsid w:val="00D5680F"/>
    <w:pPr>
      <w:keepNext/>
      <w:pageBreakBefore/>
      <w:numPr>
        <w:numId w:val="1"/>
      </w:numPr>
      <w:tabs>
        <w:tab w:val="clear" w:pos="657"/>
        <w:tab w:val="num" w:pos="720"/>
      </w:tabs>
      <w:spacing w:before="120" w:after="120" w:line="240" w:lineRule="auto"/>
      <w:ind w:left="720" w:hanging="720"/>
      <w:outlineLvl w:val="0"/>
    </w:pPr>
    <w:rPr>
      <w:rFonts w:ascii="Microsoft Sans Serif" w:eastAsia="Times New Roman" w:hAnsi="Microsoft Sans Serif" w:cs="Microsoft Sans Serif"/>
      <w:b/>
      <w:bCs/>
      <w:kern w:val="32"/>
      <w:sz w:val="28"/>
      <w:szCs w:val="28"/>
      <w:lang w:val="de-DE" w:eastAsia="de-DE"/>
    </w:rPr>
  </w:style>
  <w:style w:type="paragraph" w:styleId="Heading2">
    <w:name w:val="heading 2"/>
    <w:next w:val="Normal"/>
    <w:link w:val="Heading2Char"/>
    <w:uiPriority w:val="9"/>
    <w:qFormat/>
    <w:rsid w:val="00D5680F"/>
    <w:pPr>
      <w:keepNext/>
      <w:keepLines/>
      <w:numPr>
        <w:ilvl w:val="1"/>
        <w:numId w:val="1"/>
      </w:numPr>
      <w:spacing w:before="240" w:line="240" w:lineRule="auto"/>
      <w:outlineLvl w:val="1"/>
    </w:pPr>
    <w:rPr>
      <w:rFonts w:ascii="Microsoft Sans Serif" w:eastAsia="Times New Roman" w:hAnsi="Microsoft Sans Serif" w:cs="Microsoft Sans Serif"/>
      <w:b/>
      <w:bCs/>
      <w:iCs/>
      <w:sz w:val="26"/>
      <w:szCs w:val="28"/>
      <w:lang w:val="de-DE" w:eastAsia="de-DE"/>
    </w:rPr>
  </w:style>
  <w:style w:type="paragraph" w:styleId="Heading3">
    <w:name w:val="heading 3"/>
    <w:next w:val="Normal"/>
    <w:link w:val="Heading3Char"/>
    <w:uiPriority w:val="9"/>
    <w:qFormat/>
    <w:rsid w:val="00D5680F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Microsoft Sans Serif" w:eastAsia="Times New Roman" w:hAnsi="Microsoft Sans Serif" w:cs="Microsoft Sans Serif"/>
      <w:b/>
      <w:bCs/>
      <w:szCs w:val="26"/>
      <w:lang w:val="de-DE" w:eastAsia="de-DE"/>
    </w:rPr>
  </w:style>
  <w:style w:type="paragraph" w:styleId="Heading4">
    <w:name w:val="heading 4"/>
    <w:basedOn w:val="Normal"/>
    <w:next w:val="Normal"/>
    <w:link w:val="Heading4Char"/>
    <w:uiPriority w:val="9"/>
    <w:qFormat/>
    <w:rsid w:val="00D5680F"/>
    <w:pPr>
      <w:keepNext/>
      <w:numPr>
        <w:ilvl w:val="3"/>
        <w:numId w:val="1"/>
      </w:numPr>
      <w:spacing w:before="240" w:after="60"/>
      <w:outlineLvl w:val="3"/>
    </w:pPr>
    <w:rPr>
      <w:rFonts w:ascii="Microsoft Sans Serif" w:hAnsi="Microsoft Sans Serif" w:cs="Microsoft Sans Serif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80F"/>
    <w:rPr>
      <w:rFonts w:ascii="Microsoft Sans Serif" w:eastAsia="Times New Roman" w:hAnsi="Microsoft Sans Serif" w:cs="Microsoft Sans Serif"/>
      <w:b/>
      <w:bCs/>
      <w:kern w:val="32"/>
      <w:sz w:val="28"/>
      <w:szCs w:val="28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D5680F"/>
    <w:rPr>
      <w:rFonts w:ascii="Microsoft Sans Serif" w:eastAsia="Times New Roman" w:hAnsi="Microsoft Sans Serif" w:cs="Microsoft Sans Serif"/>
      <w:b/>
      <w:bCs/>
      <w:iCs/>
      <w:sz w:val="26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D5680F"/>
    <w:rPr>
      <w:rFonts w:ascii="Microsoft Sans Serif" w:eastAsia="Times New Roman" w:hAnsi="Microsoft Sans Serif" w:cs="Microsoft Sans Serif"/>
      <w:b/>
      <w:bCs/>
      <w:szCs w:val="26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D5680F"/>
    <w:rPr>
      <w:rFonts w:ascii="Microsoft Sans Serif" w:eastAsia="Times New Roman" w:hAnsi="Microsoft Sans Serif" w:cs="Microsoft Sans Serif"/>
      <w:b/>
      <w:bCs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A3CFF-5CF1-42D1-AEAB-3A658240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mhlb2009@hotmail.com</dc:creator>
  <cp:keywords/>
  <dc:description/>
  <cp:lastModifiedBy>mhlb2009@hotmail.com</cp:lastModifiedBy>
  <cp:revision>5</cp:revision>
  <dcterms:created xsi:type="dcterms:W3CDTF">2022-11-16T09:20:00Z</dcterms:created>
  <dcterms:modified xsi:type="dcterms:W3CDTF">2024-02-26T12:32:00Z</dcterms:modified>
</cp:coreProperties>
</file>